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30FB9"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D130FBC" w14:textId="77777777">
        <w:tc>
          <w:tcPr>
            <w:tcW w:w="10419" w:type="dxa"/>
            <w:shd w:val="clear" w:color="auto" w:fill="auto"/>
          </w:tcPr>
          <w:p w14:paraId="5D130FBA"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D13109E" wp14:editId="5D13109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130FBB" w14:textId="77777777" w:rsidR="00472B25" w:rsidRDefault="00472B25" w:rsidP="005D2BD5">
            <w:pPr>
              <w:pStyle w:val="Pieddepage"/>
              <w:tabs>
                <w:tab w:val="clear" w:pos="4536"/>
                <w:tab w:val="clear" w:pos="9072"/>
              </w:tabs>
              <w:jc w:val="center"/>
            </w:pPr>
          </w:p>
        </w:tc>
      </w:tr>
    </w:tbl>
    <w:p w14:paraId="5D130FBD"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D130FC2" w14:textId="77777777">
        <w:tc>
          <w:tcPr>
            <w:tcW w:w="9288" w:type="dxa"/>
            <w:shd w:val="clear" w:color="auto" w:fill="66CCFF"/>
          </w:tcPr>
          <w:p w14:paraId="5D130FB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D130FBF"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D130FC0"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5D130FC1" w14:textId="77777777" w:rsidR="00472B25" w:rsidRDefault="00472B25">
            <w:pPr>
              <w:pStyle w:val="Titre8"/>
              <w:tabs>
                <w:tab w:val="num" w:pos="0"/>
                <w:tab w:val="right" w:pos="9639"/>
              </w:tabs>
              <w:spacing w:before="120" w:after="120"/>
            </w:pPr>
            <w:r>
              <w:rPr>
                <w:caps/>
                <w:sz w:val="28"/>
                <w:szCs w:val="28"/>
              </w:rPr>
              <w:t>DC2</w:t>
            </w:r>
          </w:p>
        </w:tc>
      </w:tr>
    </w:tbl>
    <w:p w14:paraId="5D130FC3" w14:textId="77777777" w:rsidR="00472B25" w:rsidRDefault="00472B25">
      <w:pPr>
        <w:jc w:val="both"/>
        <w:rPr>
          <w:rFonts w:ascii="Arial" w:hAnsi="Arial" w:cs="Arial"/>
        </w:rPr>
      </w:pPr>
    </w:p>
    <w:p w14:paraId="5D130FC4"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D130FC5"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D130FC6"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5D130FC7"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0FC9" w14:textId="77777777">
        <w:tc>
          <w:tcPr>
            <w:tcW w:w="10331" w:type="dxa"/>
            <w:shd w:val="clear" w:color="auto" w:fill="66CCFF"/>
          </w:tcPr>
          <w:p w14:paraId="5D130FC8"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D130FCA"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5D130FCB" w14:textId="77777777" w:rsidR="00472B25" w:rsidRDefault="00472B25">
      <w:pPr>
        <w:rPr>
          <w:rFonts w:ascii="Arial" w:hAnsi="Arial" w:cs="Arial"/>
          <w:b/>
          <w:bCs/>
        </w:rPr>
      </w:pPr>
    </w:p>
    <w:p w14:paraId="25090236" w14:textId="77777777" w:rsidR="00C27DDD" w:rsidRPr="00300834" w:rsidRDefault="00C27DDD" w:rsidP="00C27DDD">
      <w:pPr>
        <w:jc w:val="center"/>
        <w:rPr>
          <w:rFonts w:ascii="Arial" w:hAnsi="Arial" w:cs="Arial"/>
          <w:b/>
        </w:rPr>
      </w:pPr>
      <w:r w:rsidRPr="00300834">
        <w:rPr>
          <w:rFonts w:ascii="Arial" w:hAnsi="Arial" w:cs="Arial"/>
          <w:b/>
        </w:rPr>
        <w:t>Etablissement Français du Sang</w:t>
      </w:r>
    </w:p>
    <w:p w14:paraId="65A69B92" w14:textId="77777777" w:rsidR="00C27DDD" w:rsidRPr="00300834" w:rsidRDefault="00C27DDD" w:rsidP="00C27DDD">
      <w:pPr>
        <w:jc w:val="center"/>
        <w:rPr>
          <w:rFonts w:ascii="Arial" w:hAnsi="Arial" w:cs="Arial"/>
          <w:b/>
        </w:rPr>
      </w:pPr>
      <w:r w:rsidRPr="00300834">
        <w:rPr>
          <w:rFonts w:ascii="Arial" w:hAnsi="Arial" w:cs="Arial"/>
          <w:b/>
        </w:rPr>
        <w:t>Etablissement de Transfusion Sanguine Auvergne-Rhône-Alpes</w:t>
      </w:r>
    </w:p>
    <w:p w14:paraId="43AB1498" w14:textId="77777777" w:rsidR="00C27DDD" w:rsidRPr="00300834" w:rsidRDefault="00C27DDD" w:rsidP="00C27DDD">
      <w:pPr>
        <w:jc w:val="center"/>
        <w:rPr>
          <w:rFonts w:ascii="Arial" w:hAnsi="Arial" w:cs="Arial"/>
          <w:b/>
        </w:rPr>
      </w:pPr>
      <w:r w:rsidRPr="00300834">
        <w:rPr>
          <w:rFonts w:ascii="Arial" w:hAnsi="Arial" w:cs="Arial"/>
          <w:b/>
        </w:rPr>
        <w:t>111 rue Elisée Reclus – CS20617</w:t>
      </w:r>
    </w:p>
    <w:p w14:paraId="5D130FCD" w14:textId="1541DBEB" w:rsidR="00472B25" w:rsidRDefault="00C27DDD" w:rsidP="00C27DDD">
      <w:pPr>
        <w:ind w:left="3402"/>
        <w:rPr>
          <w:rFonts w:ascii="Arial" w:hAnsi="Arial" w:cs="Arial"/>
          <w:b/>
          <w:bCs/>
        </w:rPr>
      </w:pPr>
      <w:r w:rsidRPr="00300834">
        <w:rPr>
          <w:rFonts w:ascii="Arial" w:hAnsi="Arial" w:cs="Arial"/>
          <w:b/>
        </w:rPr>
        <w:t>69153 DECINES-CHARPIEU Cedex</w:t>
      </w:r>
    </w:p>
    <w:p w14:paraId="5D130FCE" w14:textId="77777777" w:rsidR="00472B25" w:rsidRDefault="00472B25">
      <w:pPr>
        <w:rPr>
          <w:rFonts w:ascii="Arial" w:hAnsi="Arial" w:cs="Arial"/>
          <w:b/>
          <w:bCs/>
        </w:rPr>
      </w:pPr>
    </w:p>
    <w:p w14:paraId="5D130FCF"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0FD1" w14:textId="77777777">
        <w:tc>
          <w:tcPr>
            <w:tcW w:w="10331" w:type="dxa"/>
            <w:shd w:val="clear" w:color="auto" w:fill="66CCFF"/>
          </w:tcPr>
          <w:p w14:paraId="5D130FD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D130FD2"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5D130FD3" w14:textId="77777777" w:rsidR="00472B25" w:rsidRDefault="00472B25">
      <w:pPr>
        <w:rPr>
          <w:rFonts w:ascii="Arial" w:hAnsi="Arial" w:cs="Arial"/>
          <w:bCs/>
        </w:rPr>
      </w:pPr>
    </w:p>
    <w:p w14:paraId="63E97DDE" w14:textId="3E9D2DE0" w:rsidR="00C27DDD" w:rsidRPr="002439A5" w:rsidRDefault="00C27DDD" w:rsidP="00C27DDD">
      <w:pPr>
        <w:suppressAutoHyphens w:val="0"/>
        <w:rPr>
          <w:rFonts w:ascii="Arial" w:hAnsi="Arial" w:cs="Arial"/>
          <w:b/>
          <w:bCs/>
          <w:lang w:eastAsia="fr-FR"/>
        </w:rPr>
      </w:pPr>
      <w:r w:rsidRPr="002439A5">
        <w:rPr>
          <w:rFonts w:ascii="Arial" w:hAnsi="Arial" w:cs="Arial"/>
          <w:b/>
          <w:bCs/>
          <w:noProof/>
          <w:lang w:eastAsia="fr-FR"/>
        </w:rPr>
        <w:t>Appel d’offres ouvert</w:t>
      </w:r>
      <w:r w:rsidRPr="002439A5">
        <w:rPr>
          <w:rFonts w:ascii="Arial" w:hAnsi="Arial" w:cs="Arial"/>
          <w:b/>
          <w:bCs/>
          <w:lang w:eastAsia="fr-FR"/>
        </w:rPr>
        <w:t xml:space="preserve"> </w:t>
      </w:r>
      <w:r w:rsidRPr="002439A5">
        <w:rPr>
          <w:rFonts w:ascii="Arial" w:hAnsi="Arial" w:cs="Arial"/>
          <w:b/>
          <w:bCs/>
          <w:noProof/>
          <w:lang w:eastAsia="fr-FR"/>
        </w:rPr>
        <w:t>202</w:t>
      </w:r>
      <w:r>
        <w:rPr>
          <w:rFonts w:ascii="Arial" w:hAnsi="Arial" w:cs="Arial"/>
          <w:b/>
          <w:bCs/>
          <w:noProof/>
          <w:lang w:eastAsia="fr-FR"/>
        </w:rPr>
        <w:t>4E</w:t>
      </w:r>
      <w:r w:rsidRPr="002439A5">
        <w:rPr>
          <w:rFonts w:ascii="Arial" w:hAnsi="Arial" w:cs="Arial"/>
          <w:b/>
          <w:bCs/>
          <w:noProof/>
          <w:lang w:eastAsia="fr-FR"/>
        </w:rPr>
        <w:t>FS_AURA</w:t>
      </w:r>
      <w:r>
        <w:rPr>
          <w:rFonts w:ascii="Arial" w:hAnsi="Arial" w:cs="Arial"/>
          <w:b/>
          <w:bCs/>
          <w:noProof/>
          <w:lang w:eastAsia="fr-FR"/>
        </w:rPr>
        <w:t>389</w:t>
      </w:r>
    </w:p>
    <w:p w14:paraId="5D130FD4" w14:textId="0F8E92E1" w:rsidR="00472B25" w:rsidRDefault="00C27DDD" w:rsidP="00C27DDD">
      <w:pPr>
        <w:rPr>
          <w:rFonts w:ascii="Arial" w:hAnsi="Arial" w:cs="Arial"/>
          <w:bCs/>
        </w:rPr>
      </w:pPr>
      <w:r>
        <w:rPr>
          <w:rFonts w:ascii="Arial" w:hAnsi="Arial" w:cs="Arial"/>
          <w:b/>
          <w:bCs/>
        </w:rPr>
        <w:t>Prestations de</w:t>
      </w:r>
      <w:r w:rsidRPr="00C3434D">
        <w:rPr>
          <w:rFonts w:ascii="Arial" w:hAnsi="Arial" w:cs="Arial"/>
          <w:b/>
          <w:bCs/>
          <w:noProof/>
          <w:lang w:eastAsia="fr-FR"/>
        </w:rPr>
        <w:t xml:space="preserve"> maintenance, </w:t>
      </w:r>
      <w:r>
        <w:rPr>
          <w:rFonts w:ascii="Arial" w:hAnsi="Arial" w:cs="Arial"/>
          <w:b/>
          <w:bCs/>
          <w:noProof/>
          <w:lang w:eastAsia="fr-FR"/>
        </w:rPr>
        <w:t xml:space="preserve">de </w:t>
      </w:r>
      <w:r w:rsidRPr="00C3434D">
        <w:rPr>
          <w:rFonts w:ascii="Arial" w:hAnsi="Arial" w:cs="Arial"/>
          <w:b/>
          <w:bCs/>
          <w:noProof/>
          <w:lang w:eastAsia="fr-FR"/>
        </w:rPr>
        <w:t>fou</w:t>
      </w:r>
      <w:r>
        <w:rPr>
          <w:rFonts w:ascii="Arial" w:hAnsi="Arial" w:cs="Arial"/>
          <w:b/>
          <w:bCs/>
          <w:noProof/>
          <w:lang w:eastAsia="fr-FR"/>
        </w:rPr>
        <w:t xml:space="preserve">rniture de pièces détachées et de </w:t>
      </w:r>
      <w:r w:rsidRPr="00C3434D">
        <w:rPr>
          <w:rFonts w:ascii="Arial" w:hAnsi="Arial" w:cs="Arial"/>
          <w:b/>
          <w:bCs/>
          <w:noProof/>
          <w:lang w:eastAsia="fr-FR"/>
        </w:rPr>
        <w:t>formation à la maintenance sur les équipements froids de marque DOMETIC / B MEDICAL SYSTEMS installés au sein de l’E.F.S Auvergne-Rhône-Alpes.</w:t>
      </w:r>
    </w:p>
    <w:p w14:paraId="5D130FD5" w14:textId="77777777" w:rsidR="00472B25" w:rsidRDefault="00472B25">
      <w:pPr>
        <w:rPr>
          <w:rFonts w:ascii="Arial" w:hAnsi="Arial" w:cs="Arial"/>
          <w:bCs/>
        </w:rPr>
      </w:pPr>
    </w:p>
    <w:p w14:paraId="5D130FD6" w14:textId="77777777" w:rsidR="00472B25" w:rsidRDefault="00472B25">
      <w:pPr>
        <w:jc w:val="both"/>
        <w:rPr>
          <w:rFonts w:ascii="Arial" w:hAnsi="Arial" w:cs="Arial"/>
          <w:bCs/>
        </w:rPr>
      </w:pPr>
    </w:p>
    <w:p w14:paraId="5D130FD7"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0FD9" w14:textId="77777777">
        <w:tc>
          <w:tcPr>
            <w:tcW w:w="10331" w:type="dxa"/>
            <w:shd w:val="clear" w:color="auto" w:fill="66CCFF"/>
          </w:tcPr>
          <w:p w14:paraId="5D130FD8"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D130FDA" w14:textId="77777777" w:rsidR="00472B25" w:rsidRDefault="00472B25">
      <w:pPr>
        <w:pStyle w:val="Titre9"/>
        <w:numPr>
          <w:ilvl w:val="0"/>
          <w:numId w:val="0"/>
        </w:numPr>
        <w:rPr>
          <w:i w:val="0"/>
          <w:sz w:val="20"/>
        </w:rPr>
      </w:pPr>
    </w:p>
    <w:p w14:paraId="5D130FDB"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D130FDC" w14:textId="77777777" w:rsidR="00472B25" w:rsidRDefault="00472B25">
      <w:pPr>
        <w:pStyle w:val="Titre9"/>
        <w:tabs>
          <w:tab w:val="num" w:pos="0"/>
        </w:tabs>
        <w:ind w:left="0"/>
        <w:jc w:val="both"/>
        <w:rPr>
          <w:i w:val="0"/>
          <w:iCs w:val="0"/>
          <w:sz w:val="20"/>
          <w:szCs w:val="20"/>
        </w:rPr>
      </w:pPr>
    </w:p>
    <w:p w14:paraId="5D130FD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D130FDE" w14:textId="77777777" w:rsidR="00472B25" w:rsidRDefault="00472B25">
      <w:pPr>
        <w:jc w:val="both"/>
        <w:rPr>
          <w:rFonts w:ascii="Arial" w:hAnsi="Arial" w:cs="Arial"/>
          <w:b/>
          <w:bCs/>
        </w:rPr>
      </w:pPr>
    </w:p>
    <w:p w14:paraId="5D130FDF" w14:textId="77777777" w:rsidR="00472B25" w:rsidRDefault="00472B25">
      <w:pPr>
        <w:jc w:val="both"/>
        <w:rPr>
          <w:rFonts w:ascii="Arial" w:hAnsi="Arial" w:cs="Arial"/>
          <w:b/>
          <w:bCs/>
        </w:rPr>
      </w:pPr>
    </w:p>
    <w:p w14:paraId="5D130FE0" w14:textId="77777777" w:rsidR="00472B25" w:rsidRDefault="00472B25">
      <w:pPr>
        <w:jc w:val="both"/>
        <w:rPr>
          <w:rFonts w:ascii="Arial" w:hAnsi="Arial" w:cs="Arial"/>
          <w:b/>
          <w:bCs/>
        </w:rPr>
      </w:pPr>
    </w:p>
    <w:p w14:paraId="5D130FE1" w14:textId="77777777" w:rsidR="00472B25" w:rsidRDefault="00472B25">
      <w:pPr>
        <w:jc w:val="both"/>
        <w:rPr>
          <w:rFonts w:ascii="Arial" w:hAnsi="Arial" w:cs="Arial"/>
          <w:b/>
          <w:bCs/>
        </w:rPr>
      </w:pPr>
    </w:p>
    <w:p w14:paraId="5D130FE2" w14:textId="77777777" w:rsidR="00472B25" w:rsidRDefault="00472B25">
      <w:pPr>
        <w:jc w:val="both"/>
        <w:rPr>
          <w:rFonts w:ascii="Arial" w:hAnsi="Arial" w:cs="Arial"/>
          <w:b/>
          <w:bCs/>
        </w:rPr>
      </w:pPr>
    </w:p>
    <w:p w14:paraId="5D130FE3"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5D130FE4" w14:textId="77777777" w:rsidR="00472B25" w:rsidRDefault="00472B25">
      <w:pPr>
        <w:jc w:val="both"/>
        <w:rPr>
          <w:rFonts w:ascii="Arial" w:hAnsi="Arial" w:cs="Arial"/>
          <w:b/>
          <w:bCs/>
        </w:rPr>
      </w:pPr>
    </w:p>
    <w:p w14:paraId="5D130FE5" w14:textId="77777777" w:rsidR="00472B25" w:rsidRDefault="00472B25">
      <w:pPr>
        <w:jc w:val="both"/>
        <w:rPr>
          <w:rFonts w:ascii="Arial" w:hAnsi="Arial" w:cs="Arial"/>
          <w:b/>
          <w:bCs/>
        </w:rPr>
      </w:pPr>
    </w:p>
    <w:p w14:paraId="5D130FE6" w14:textId="77777777" w:rsidR="00472B25" w:rsidRDefault="00472B25">
      <w:pPr>
        <w:jc w:val="both"/>
        <w:rPr>
          <w:rFonts w:ascii="Arial" w:hAnsi="Arial" w:cs="Arial"/>
          <w:b/>
          <w:bCs/>
        </w:rPr>
      </w:pPr>
    </w:p>
    <w:p w14:paraId="5D130FE7" w14:textId="77777777" w:rsidR="00472B25" w:rsidRDefault="00472B25">
      <w:pPr>
        <w:jc w:val="both"/>
        <w:rPr>
          <w:rFonts w:ascii="Arial" w:hAnsi="Arial" w:cs="Arial"/>
          <w:b/>
          <w:bCs/>
        </w:rPr>
      </w:pPr>
    </w:p>
    <w:p w14:paraId="5D130FE8" w14:textId="77777777" w:rsidR="00472B25" w:rsidRDefault="00472B25">
      <w:pPr>
        <w:jc w:val="both"/>
        <w:rPr>
          <w:rFonts w:ascii="Arial" w:hAnsi="Arial" w:cs="Arial"/>
          <w:bCs/>
        </w:rPr>
      </w:pPr>
    </w:p>
    <w:p w14:paraId="5D130FE9" w14:textId="77777777" w:rsidR="00472B25" w:rsidRDefault="00472B25">
      <w:pPr>
        <w:jc w:val="both"/>
        <w:rPr>
          <w:rFonts w:ascii="Arial" w:hAnsi="Arial" w:cs="Arial"/>
          <w:bCs/>
        </w:rPr>
      </w:pPr>
    </w:p>
    <w:p w14:paraId="5D130FEA"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D130FEB"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5D130FE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D130FF0" w14:textId="77777777" w:rsidTr="00D63EF7">
        <w:trPr>
          <w:gridAfter w:val="1"/>
          <w:wAfter w:w="10" w:type="dxa"/>
          <w:trHeight w:val="296"/>
        </w:trPr>
        <w:tc>
          <w:tcPr>
            <w:tcW w:w="8506" w:type="dxa"/>
            <w:gridSpan w:val="2"/>
            <w:shd w:val="clear" w:color="auto" w:fill="auto"/>
            <w:vAlign w:val="center"/>
          </w:tcPr>
          <w:p w14:paraId="5D130FED"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D130FEE"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D130FEF" w14:textId="77777777" w:rsidR="00472B25" w:rsidRDefault="00472B25">
            <w:pPr>
              <w:snapToGrid w:val="0"/>
              <w:jc w:val="center"/>
              <w:rPr>
                <w:rFonts w:ascii="Arial" w:hAnsi="Arial" w:cs="Arial"/>
                <w:b/>
                <w:bCs/>
              </w:rPr>
            </w:pPr>
          </w:p>
        </w:tc>
      </w:tr>
      <w:tr w:rsidR="00261FC1" w14:paraId="5D130FF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130FF1" w14:textId="77777777" w:rsidR="00261FC1" w:rsidRDefault="00261FC1">
            <w:pPr>
              <w:pStyle w:val="fcase1ertab"/>
              <w:snapToGrid w:val="0"/>
              <w:rPr>
                <w:rFonts w:ascii="Arial" w:hAnsi="Arial" w:cs="Arial"/>
                <w:b/>
                <w:bCs/>
              </w:rPr>
            </w:pPr>
          </w:p>
          <w:p w14:paraId="5D130FF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C6608">
              <w:fldChar w:fldCharType="separate"/>
            </w:r>
            <w:r>
              <w:fldChar w:fldCharType="end"/>
            </w:r>
            <w:r>
              <w:rPr>
                <w:rFonts w:ascii="Arial" w:hAnsi="Arial" w:cs="Arial"/>
                <w:bCs/>
              </w:rPr>
              <w:t xml:space="preserve"> </w:t>
            </w:r>
            <w:r>
              <w:rPr>
                <w:rFonts w:ascii="Arial" w:hAnsi="Arial" w:cs="Arial"/>
              </w:rPr>
              <w:t>Entreprise adaptée</w:t>
            </w:r>
          </w:p>
          <w:p w14:paraId="5D130FF3"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D130FF4"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0FF5" w14:textId="77777777" w:rsidR="00261FC1" w:rsidRDefault="00261FC1">
            <w:pPr>
              <w:snapToGrid w:val="0"/>
              <w:ind w:left="170" w:right="170"/>
              <w:jc w:val="both"/>
              <w:rPr>
                <w:rFonts w:ascii="Arial" w:hAnsi="Arial" w:cs="Arial"/>
                <w:sz w:val="16"/>
                <w:szCs w:val="16"/>
              </w:rPr>
            </w:pPr>
          </w:p>
          <w:p w14:paraId="5D130FF6"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0FF7" w14:textId="77777777" w:rsidR="00261FC1" w:rsidRDefault="00261FC1">
            <w:pPr>
              <w:snapToGrid w:val="0"/>
              <w:jc w:val="both"/>
              <w:rPr>
                <w:rFonts w:ascii="Arial" w:hAnsi="Arial" w:cs="Arial"/>
                <w:b/>
                <w:bCs/>
              </w:rPr>
            </w:pPr>
          </w:p>
        </w:tc>
      </w:tr>
      <w:tr w:rsidR="00261FC1" w14:paraId="5D131000"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D130FF9" w14:textId="77777777" w:rsidR="00261FC1" w:rsidRDefault="00261FC1">
            <w:pPr>
              <w:pStyle w:val="fcase1ertab"/>
              <w:snapToGrid w:val="0"/>
              <w:rPr>
                <w:rFonts w:ascii="Arial" w:hAnsi="Arial" w:cs="Arial"/>
                <w:b/>
                <w:bCs/>
              </w:rPr>
            </w:pPr>
          </w:p>
          <w:p w14:paraId="5D130FFA"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C660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5D130FFB"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0FFC" w14:textId="77777777" w:rsidR="00261FC1" w:rsidRDefault="00261FC1">
            <w:pPr>
              <w:snapToGrid w:val="0"/>
              <w:ind w:left="170" w:right="170"/>
              <w:jc w:val="both"/>
              <w:rPr>
                <w:rFonts w:ascii="Arial" w:hAnsi="Arial" w:cs="Arial"/>
                <w:b/>
                <w:bCs/>
                <w:sz w:val="16"/>
                <w:szCs w:val="16"/>
              </w:rPr>
            </w:pPr>
          </w:p>
          <w:p w14:paraId="5D130FFD"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5D130FFE"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0FFF" w14:textId="77777777" w:rsidR="00261FC1" w:rsidRDefault="00261FC1">
            <w:pPr>
              <w:snapToGrid w:val="0"/>
              <w:jc w:val="both"/>
              <w:rPr>
                <w:rFonts w:ascii="Arial" w:hAnsi="Arial" w:cs="Arial"/>
                <w:b/>
                <w:bCs/>
              </w:rPr>
            </w:pPr>
          </w:p>
        </w:tc>
      </w:tr>
      <w:tr w:rsidR="00261FC1" w14:paraId="5D13100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D131001" w14:textId="77777777" w:rsidR="00261FC1" w:rsidRDefault="00261FC1" w:rsidP="00224E9C">
            <w:pPr>
              <w:pStyle w:val="fcase1ertab"/>
              <w:snapToGrid w:val="0"/>
              <w:rPr>
                <w:rFonts w:ascii="Arial" w:hAnsi="Arial" w:cs="Arial"/>
                <w:b/>
                <w:bCs/>
                <w:sz w:val="18"/>
                <w:szCs w:val="18"/>
              </w:rPr>
            </w:pPr>
          </w:p>
          <w:p w14:paraId="5D131002"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C6608">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D131003"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D131004" w14:textId="77777777" w:rsidR="00261FC1" w:rsidRDefault="00261FC1" w:rsidP="00224E9C">
            <w:pPr>
              <w:snapToGrid w:val="0"/>
              <w:ind w:left="170" w:right="170"/>
              <w:jc w:val="both"/>
              <w:rPr>
                <w:rFonts w:ascii="Arial" w:hAnsi="Arial" w:cs="Arial"/>
                <w:b/>
                <w:bCs/>
                <w:sz w:val="16"/>
                <w:szCs w:val="16"/>
              </w:rPr>
            </w:pPr>
          </w:p>
          <w:p w14:paraId="5D131005" w14:textId="77777777" w:rsidR="00261FC1" w:rsidRDefault="00261FC1" w:rsidP="00224E9C">
            <w:pPr>
              <w:snapToGrid w:val="0"/>
              <w:ind w:left="170" w:right="170"/>
              <w:jc w:val="both"/>
              <w:rPr>
                <w:rFonts w:ascii="Arial" w:hAnsi="Arial" w:cs="Arial"/>
                <w:b/>
                <w:bCs/>
                <w:sz w:val="16"/>
                <w:szCs w:val="16"/>
              </w:rPr>
            </w:pPr>
          </w:p>
          <w:p w14:paraId="5D131006" w14:textId="77777777" w:rsidR="00261FC1" w:rsidRDefault="00261FC1" w:rsidP="00224E9C">
            <w:pPr>
              <w:snapToGrid w:val="0"/>
              <w:ind w:left="170" w:right="170"/>
              <w:jc w:val="both"/>
              <w:rPr>
                <w:rFonts w:ascii="Arial" w:hAnsi="Arial" w:cs="Arial"/>
                <w:b/>
                <w:bCs/>
                <w:sz w:val="16"/>
                <w:szCs w:val="16"/>
              </w:rPr>
            </w:pPr>
          </w:p>
          <w:p w14:paraId="5D131007" w14:textId="77777777" w:rsidR="00261FC1" w:rsidRDefault="00261FC1" w:rsidP="00224E9C">
            <w:pPr>
              <w:snapToGrid w:val="0"/>
              <w:ind w:left="170" w:right="170"/>
              <w:jc w:val="both"/>
              <w:rPr>
                <w:rFonts w:ascii="Arial" w:hAnsi="Arial" w:cs="Arial"/>
                <w:b/>
                <w:bCs/>
                <w:sz w:val="16"/>
                <w:szCs w:val="16"/>
              </w:rPr>
            </w:pPr>
          </w:p>
          <w:p w14:paraId="5D131008"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5D131009" w14:textId="77777777" w:rsidR="00261FC1" w:rsidRDefault="00261FC1" w:rsidP="00224E9C">
            <w:pPr>
              <w:snapToGrid w:val="0"/>
              <w:jc w:val="both"/>
              <w:rPr>
                <w:rFonts w:ascii="Arial" w:hAnsi="Arial" w:cs="Arial"/>
                <w:b/>
                <w:bCs/>
              </w:rPr>
            </w:pPr>
          </w:p>
        </w:tc>
      </w:tr>
      <w:tr w:rsidR="00261FC1" w14:paraId="5D13101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13100B" w14:textId="77777777" w:rsidR="00261FC1" w:rsidRDefault="00261FC1">
            <w:pPr>
              <w:pStyle w:val="fcase1ertab"/>
              <w:snapToGrid w:val="0"/>
              <w:rPr>
                <w:rFonts w:ascii="Arial" w:hAnsi="Arial" w:cs="Arial"/>
                <w:b/>
                <w:bCs/>
                <w:sz w:val="18"/>
                <w:szCs w:val="18"/>
              </w:rPr>
            </w:pPr>
          </w:p>
          <w:p w14:paraId="5D13100C"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C660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D13100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100E" w14:textId="77777777" w:rsidR="00261FC1" w:rsidRDefault="00261FC1">
            <w:pPr>
              <w:snapToGrid w:val="0"/>
              <w:ind w:left="170" w:right="170"/>
              <w:jc w:val="both"/>
              <w:rPr>
                <w:rFonts w:ascii="Arial" w:hAnsi="Arial" w:cs="Arial"/>
                <w:b/>
                <w:bCs/>
                <w:sz w:val="16"/>
                <w:szCs w:val="16"/>
              </w:rPr>
            </w:pPr>
          </w:p>
          <w:p w14:paraId="5D13100F" w14:textId="77777777" w:rsidR="00261FC1" w:rsidRDefault="00261FC1">
            <w:pPr>
              <w:snapToGrid w:val="0"/>
              <w:ind w:left="170" w:right="170"/>
              <w:jc w:val="both"/>
              <w:rPr>
                <w:rFonts w:ascii="Arial" w:hAnsi="Arial" w:cs="Arial"/>
                <w:b/>
                <w:bCs/>
                <w:sz w:val="16"/>
                <w:szCs w:val="16"/>
              </w:rPr>
            </w:pPr>
          </w:p>
          <w:p w14:paraId="5D131010" w14:textId="77777777" w:rsidR="00261FC1" w:rsidRDefault="00261FC1">
            <w:pPr>
              <w:snapToGrid w:val="0"/>
              <w:ind w:left="170" w:right="170"/>
              <w:jc w:val="both"/>
              <w:rPr>
                <w:rFonts w:ascii="Arial" w:hAnsi="Arial" w:cs="Arial"/>
                <w:b/>
                <w:bCs/>
                <w:sz w:val="16"/>
                <w:szCs w:val="16"/>
              </w:rPr>
            </w:pPr>
          </w:p>
          <w:p w14:paraId="5D131011" w14:textId="77777777" w:rsidR="00261FC1" w:rsidRDefault="00261FC1">
            <w:pPr>
              <w:snapToGrid w:val="0"/>
              <w:ind w:left="170" w:right="170"/>
              <w:jc w:val="both"/>
              <w:rPr>
                <w:rFonts w:ascii="Arial" w:hAnsi="Arial" w:cs="Arial"/>
                <w:b/>
                <w:bCs/>
                <w:sz w:val="16"/>
                <w:szCs w:val="16"/>
              </w:rPr>
            </w:pPr>
          </w:p>
          <w:p w14:paraId="5D131012"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1013" w14:textId="77777777" w:rsidR="00261FC1" w:rsidRDefault="00261FC1">
            <w:pPr>
              <w:snapToGrid w:val="0"/>
              <w:jc w:val="both"/>
              <w:rPr>
                <w:rFonts w:ascii="Arial" w:hAnsi="Arial" w:cs="Arial"/>
                <w:b/>
                <w:bCs/>
              </w:rPr>
            </w:pPr>
          </w:p>
        </w:tc>
      </w:tr>
      <w:tr w:rsidR="00E83C20" w14:paraId="5D13101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131015" w14:textId="77777777" w:rsidR="00E83C20" w:rsidRDefault="00E83C20" w:rsidP="00D4627D">
            <w:pPr>
              <w:pStyle w:val="fcase1ertab"/>
              <w:snapToGrid w:val="0"/>
              <w:rPr>
                <w:rFonts w:ascii="Arial" w:hAnsi="Arial" w:cs="Arial"/>
                <w:b/>
                <w:bCs/>
                <w:sz w:val="18"/>
                <w:szCs w:val="18"/>
              </w:rPr>
            </w:pPr>
          </w:p>
          <w:p w14:paraId="5D131016"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C6608">
              <w:rPr>
                <w:rFonts w:ascii="Arial" w:hAnsi="Arial" w:cs="Arial"/>
              </w:rPr>
            </w:r>
            <w:r w:rsidR="000C6608">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5D131017"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1018" w14:textId="77777777" w:rsidR="00E83C20" w:rsidRDefault="00E83C20" w:rsidP="00D4627D">
            <w:pPr>
              <w:snapToGrid w:val="0"/>
              <w:ind w:left="170" w:right="170"/>
              <w:jc w:val="both"/>
              <w:rPr>
                <w:rFonts w:ascii="Arial" w:hAnsi="Arial" w:cs="Arial"/>
                <w:b/>
                <w:bCs/>
                <w:sz w:val="16"/>
                <w:szCs w:val="16"/>
              </w:rPr>
            </w:pPr>
          </w:p>
          <w:p w14:paraId="5D131019"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5D13101A" w14:textId="77777777" w:rsidR="00E83C20" w:rsidRDefault="00E83C20" w:rsidP="00D4627D">
            <w:pPr>
              <w:snapToGrid w:val="0"/>
              <w:ind w:left="170" w:right="170"/>
              <w:jc w:val="both"/>
              <w:rPr>
                <w:rFonts w:ascii="Arial" w:hAnsi="Arial" w:cs="Arial"/>
                <w:b/>
                <w:bCs/>
                <w:sz w:val="16"/>
                <w:szCs w:val="16"/>
              </w:rPr>
            </w:pPr>
          </w:p>
          <w:p w14:paraId="5D13101B" w14:textId="77777777" w:rsidR="00E83C20" w:rsidRDefault="00E83C20" w:rsidP="00D4627D">
            <w:pPr>
              <w:snapToGrid w:val="0"/>
              <w:ind w:left="170" w:right="170"/>
              <w:jc w:val="both"/>
              <w:rPr>
                <w:rFonts w:ascii="Arial" w:hAnsi="Arial" w:cs="Arial"/>
                <w:b/>
                <w:bCs/>
                <w:sz w:val="16"/>
                <w:szCs w:val="16"/>
              </w:rPr>
            </w:pPr>
          </w:p>
          <w:p w14:paraId="5D13101C"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101D" w14:textId="77777777" w:rsidR="00E83C20" w:rsidRDefault="00E83C20" w:rsidP="00D4627D">
            <w:pPr>
              <w:snapToGrid w:val="0"/>
              <w:jc w:val="both"/>
              <w:rPr>
                <w:rFonts w:ascii="Arial" w:hAnsi="Arial" w:cs="Arial"/>
                <w:b/>
                <w:bCs/>
              </w:rPr>
            </w:pPr>
          </w:p>
        </w:tc>
      </w:tr>
    </w:tbl>
    <w:p w14:paraId="5D13101F" w14:textId="77777777" w:rsidR="00261FC1" w:rsidRDefault="00261FC1" w:rsidP="00D21AD8">
      <w:pPr>
        <w:tabs>
          <w:tab w:val="left" w:pos="-142"/>
          <w:tab w:val="left" w:pos="4111"/>
        </w:tabs>
        <w:rPr>
          <w:rFonts w:ascii="Arial" w:hAnsi="Arial" w:cs="Arial"/>
          <w:b/>
          <w:bCs/>
          <w:sz w:val="22"/>
          <w:szCs w:val="22"/>
        </w:rPr>
      </w:pPr>
    </w:p>
    <w:p w14:paraId="5D131020"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131022" w14:textId="77777777" w:rsidTr="005C765E">
        <w:tc>
          <w:tcPr>
            <w:tcW w:w="10344" w:type="dxa"/>
            <w:shd w:val="clear" w:color="auto" w:fill="66CCFF"/>
          </w:tcPr>
          <w:p w14:paraId="5D131021"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D131023" w14:textId="77777777" w:rsidR="00D21AD8" w:rsidRDefault="00D21AD8" w:rsidP="00D21AD8">
      <w:pPr>
        <w:tabs>
          <w:tab w:val="left" w:pos="-142"/>
          <w:tab w:val="left" w:pos="4111"/>
        </w:tabs>
        <w:rPr>
          <w:rFonts w:ascii="Arial" w:hAnsi="Arial" w:cs="Arial"/>
          <w:b/>
          <w:bCs/>
          <w:sz w:val="22"/>
          <w:szCs w:val="22"/>
        </w:rPr>
      </w:pPr>
    </w:p>
    <w:p w14:paraId="5D131024"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D13102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8" w14:textId="77777777" w:rsidR="002611DA" w:rsidRDefault="002611DA">
      <w:pPr>
        <w:suppressAutoHyphens w:val="0"/>
        <w:rPr>
          <w:rFonts w:ascii="Arial" w:hAnsi="Arial" w:cs="Arial"/>
        </w:rPr>
      </w:pPr>
      <w:r>
        <w:rPr>
          <w:rFonts w:ascii="Arial" w:hAnsi="Arial" w:cs="Arial"/>
        </w:rPr>
        <w:br w:type="page"/>
      </w:r>
    </w:p>
    <w:p w14:paraId="5D131029"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D13102B" w14:textId="77777777" w:rsidTr="00261FC1">
        <w:tc>
          <w:tcPr>
            <w:tcW w:w="10331" w:type="dxa"/>
            <w:shd w:val="clear" w:color="auto" w:fill="66CCFF"/>
          </w:tcPr>
          <w:p w14:paraId="5D13102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D13102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D13102D"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D13102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30"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31" w14:textId="77777777" w:rsidR="00C56C9E" w:rsidRDefault="00C56C9E">
      <w:pPr>
        <w:pStyle w:val="En-tte"/>
        <w:tabs>
          <w:tab w:val="clear" w:pos="4536"/>
          <w:tab w:val="clear" w:pos="9072"/>
          <w:tab w:val="left" w:pos="0"/>
          <w:tab w:val="left" w:pos="2160"/>
        </w:tabs>
        <w:rPr>
          <w:rFonts w:ascii="Arial" w:hAnsi="Arial" w:cs="Arial"/>
          <w:b/>
          <w:bCs/>
        </w:rPr>
      </w:pPr>
    </w:p>
    <w:p w14:paraId="5D131032"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5D13103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D13103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D1310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13103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D13103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D13103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D1310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D13103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D13103A" w14:textId="77777777" w:rsidR="00472B25" w:rsidRDefault="00472B25">
            <w:pPr>
              <w:tabs>
                <w:tab w:val="left" w:pos="864"/>
              </w:tabs>
              <w:snapToGrid w:val="0"/>
              <w:spacing w:before="120" w:after="120"/>
              <w:rPr>
                <w:rFonts w:ascii="Arial" w:hAnsi="Arial" w:cs="Arial"/>
                <w:sz w:val="16"/>
                <w:szCs w:val="16"/>
              </w:rPr>
            </w:pPr>
          </w:p>
          <w:p w14:paraId="5D13103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D13103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D13103D" w14:textId="77777777" w:rsidR="00472B25" w:rsidRDefault="00472B25">
            <w:pPr>
              <w:tabs>
                <w:tab w:val="left" w:pos="864"/>
              </w:tabs>
              <w:snapToGrid w:val="0"/>
              <w:spacing w:before="120" w:after="120"/>
              <w:jc w:val="right"/>
              <w:rPr>
                <w:rFonts w:ascii="Arial" w:hAnsi="Arial" w:cs="Arial"/>
                <w:sz w:val="16"/>
                <w:szCs w:val="16"/>
              </w:rPr>
            </w:pPr>
          </w:p>
        </w:tc>
      </w:tr>
      <w:tr w:rsidR="00472B25" w14:paraId="5D131046" w14:textId="77777777">
        <w:trPr>
          <w:trHeight w:val="737"/>
        </w:trPr>
        <w:tc>
          <w:tcPr>
            <w:tcW w:w="2566" w:type="dxa"/>
            <w:tcBorders>
              <w:left w:val="single" w:sz="8" w:space="0" w:color="000000"/>
              <w:bottom w:val="single" w:sz="8" w:space="0" w:color="000000"/>
            </w:tcBorders>
            <w:shd w:val="clear" w:color="auto" w:fill="auto"/>
          </w:tcPr>
          <w:p w14:paraId="5D13103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D131040" w14:textId="77777777" w:rsidR="00472B25" w:rsidRDefault="00472B25">
            <w:pPr>
              <w:tabs>
                <w:tab w:val="left" w:pos="864"/>
              </w:tabs>
              <w:snapToGrid w:val="0"/>
              <w:spacing w:before="120" w:after="120"/>
              <w:rPr>
                <w:rFonts w:ascii="Arial" w:hAnsi="Arial" w:cs="Arial"/>
                <w:sz w:val="16"/>
                <w:szCs w:val="16"/>
              </w:rPr>
            </w:pPr>
          </w:p>
          <w:p w14:paraId="5D13104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D131042" w14:textId="77777777" w:rsidR="00472B25" w:rsidRDefault="00472B25">
            <w:pPr>
              <w:tabs>
                <w:tab w:val="left" w:pos="864"/>
              </w:tabs>
              <w:snapToGrid w:val="0"/>
              <w:spacing w:before="120" w:after="120"/>
              <w:jc w:val="right"/>
              <w:rPr>
                <w:rFonts w:ascii="Arial" w:hAnsi="Arial" w:cs="Arial"/>
                <w:sz w:val="16"/>
                <w:szCs w:val="16"/>
              </w:rPr>
            </w:pPr>
          </w:p>
          <w:p w14:paraId="5D13104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D131044" w14:textId="77777777" w:rsidR="00472B25" w:rsidRDefault="00472B25">
            <w:pPr>
              <w:tabs>
                <w:tab w:val="left" w:pos="864"/>
              </w:tabs>
              <w:snapToGrid w:val="0"/>
              <w:spacing w:before="120" w:after="120"/>
              <w:jc w:val="right"/>
              <w:rPr>
                <w:rFonts w:ascii="Arial" w:hAnsi="Arial" w:cs="Arial"/>
                <w:sz w:val="16"/>
                <w:szCs w:val="16"/>
              </w:rPr>
            </w:pPr>
          </w:p>
          <w:p w14:paraId="5D13104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D131047" w14:textId="77777777" w:rsidR="00472B25" w:rsidRDefault="00472B25">
      <w:pPr>
        <w:tabs>
          <w:tab w:val="left" w:pos="864"/>
        </w:tabs>
        <w:jc w:val="both"/>
        <w:rPr>
          <w:rFonts w:ascii="Arial" w:hAnsi="Arial" w:cs="Arial"/>
        </w:rPr>
      </w:pPr>
    </w:p>
    <w:p w14:paraId="5D131048" w14:textId="77777777" w:rsidR="00E657EE" w:rsidRDefault="00E657EE">
      <w:pPr>
        <w:tabs>
          <w:tab w:val="left" w:pos="864"/>
        </w:tabs>
        <w:jc w:val="both"/>
        <w:rPr>
          <w:rFonts w:ascii="Arial" w:hAnsi="Arial" w:cs="Arial"/>
        </w:rPr>
      </w:pPr>
    </w:p>
    <w:p w14:paraId="5D131049"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5D13104A"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D13104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C6608">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C6608">
        <w:fldChar w:fldCharType="separate"/>
      </w:r>
      <w:r>
        <w:fldChar w:fldCharType="end"/>
      </w:r>
      <w:r>
        <w:t xml:space="preserve">  </w:t>
      </w:r>
    </w:p>
    <w:p w14:paraId="5D13104C"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5D13104D"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D13104F" w14:textId="77777777" w:rsidTr="00224E9C">
        <w:tc>
          <w:tcPr>
            <w:tcW w:w="10331" w:type="dxa"/>
            <w:shd w:val="clear" w:color="auto" w:fill="66CCFF"/>
          </w:tcPr>
          <w:p w14:paraId="5D13104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5D131050"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D131051"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5D13105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6" w14:textId="77777777" w:rsidR="00614607" w:rsidRDefault="00614607">
      <w:pPr>
        <w:pStyle w:val="En-tte"/>
        <w:tabs>
          <w:tab w:val="clear" w:pos="4536"/>
          <w:tab w:val="clear" w:pos="9072"/>
          <w:tab w:val="left" w:pos="864"/>
        </w:tabs>
        <w:rPr>
          <w:rFonts w:ascii="Arial" w:hAnsi="Arial" w:cs="Arial"/>
        </w:rPr>
      </w:pPr>
    </w:p>
    <w:p w14:paraId="5D131057"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1059" w14:textId="77777777">
        <w:tc>
          <w:tcPr>
            <w:tcW w:w="10331" w:type="dxa"/>
            <w:shd w:val="clear" w:color="auto" w:fill="66CCFF"/>
          </w:tcPr>
          <w:p w14:paraId="5D13105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D13105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D13105B" w14:textId="77777777" w:rsidR="00472B25" w:rsidRDefault="00472B25">
      <w:pPr>
        <w:tabs>
          <w:tab w:val="left" w:pos="576"/>
        </w:tabs>
        <w:rPr>
          <w:rFonts w:ascii="Arial" w:hAnsi="Arial" w:cs="Arial"/>
          <w:iCs/>
        </w:rPr>
      </w:pPr>
    </w:p>
    <w:p w14:paraId="5D13105C"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D13105D"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5D13105E" w14:textId="77777777" w:rsidR="00472B25" w:rsidRDefault="00472B25">
      <w:pPr>
        <w:pStyle w:val="En-tte"/>
        <w:tabs>
          <w:tab w:val="clear" w:pos="4536"/>
          <w:tab w:val="clear" w:pos="9072"/>
          <w:tab w:val="left" w:pos="864"/>
        </w:tabs>
        <w:rPr>
          <w:rFonts w:ascii="Arial" w:hAnsi="Arial" w:cs="Arial"/>
        </w:rPr>
      </w:pPr>
    </w:p>
    <w:p w14:paraId="5D13105F" w14:textId="77777777" w:rsidR="006A5F71" w:rsidRDefault="006A5F71">
      <w:pPr>
        <w:pStyle w:val="En-tte"/>
        <w:tabs>
          <w:tab w:val="clear" w:pos="4536"/>
          <w:tab w:val="clear" w:pos="9072"/>
          <w:tab w:val="left" w:pos="864"/>
        </w:tabs>
        <w:rPr>
          <w:rFonts w:ascii="Arial" w:hAnsi="Arial" w:cs="Arial"/>
        </w:rPr>
      </w:pPr>
    </w:p>
    <w:p w14:paraId="5D131060" w14:textId="77777777" w:rsidR="002611DA" w:rsidRDefault="002611DA">
      <w:pPr>
        <w:suppressAutoHyphens w:val="0"/>
        <w:rPr>
          <w:rFonts w:ascii="Arial" w:hAnsi="Arial" w:cs="Arial"/>
        </w:rPr>
      </w:pPr>
      <w:r>
        <w:rPr>
          <w:rFonts w:ascii="Arial" w:hAnsi="Arial" w:cs="Arial"/>
        </w:rPr>
        <w:br w:type="page"/>
      </w:r>
    </w:p>
    <w:p w14:paraId="5D131061"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1063" w14:textId="77777777">
        <w:tc>
          <w:tcPr>
            <w:tcW w:w="10331" w:type="dxa"/>
            <w:shd w:val="clear" w:color="auto" w:fill="66CCFF"/>
          </w:tcPr>
          <w:p w14:paraId="5D131062"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5D131064" w14:textId="77777777" w:rsidR="00472B25" w:rsidRDefault="00472B25">
      <w:pPr>
        <w:tabs>
          <w:tab w:val="left" w:pos="426"/>
        </w:tabs>
        <w:jc w:val="both"/>
        <w:rPr>
          <w:rFonts w:ascii="Arial" w:hAnsi="Arial" w:cs="Arial"/>
          <w:spacing w:val="-10"/>
        </w:rPr>
      </w:pPr>
    </w:p>
    <w:p w14:paraId="5D131065" w14:textId="77777777" w:rsidR="00472B25" w:rsidRDefault="00472B25">
      <w:pPr>
        <w:tabs>
          <w:tab w:val="left" w:pos="426"/>
        </w:tabs>
        <w:jc w:val="both"/>
        <w:rPr>
          <w:rFonts w:ascii="Arial" w:hAnsi="Arial" w:cs="Arial"/>
          <w:spacing w:val="-10"/>
        </w:rPr>
      </w:pPr>
    </w:p>
    <w:p w14:paraId="5D131066"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5D131067" w14:textId="77777777" w:rsidR="00472B25" w:rsidRDefault="00472B25">
      <w:pPr>
        <w:tabs>
          <w:tab w:val="left" w:pos="426"/>
        </w:tabs>
        <w:jc w:val="both"/>
        <w:rPr>
          <w:rFonts w:ascii="Arial" w:hAnsi="Arial" w:cs="Arial"/>
          <w:spacing w:val="-10"/>
        </w:rPr>
      </w:pPr>
    </w:p>
    <w:p w14:paraId="5D131068" w14:textId="77777777" w:rsidR="0013398C" w:rsidRDefault="0013398C">
      <w:pPr>
        <w:tabs>
          <w:tab w:val="left" w:pos="426"/>
        </w:tabs>
        <w:jc w:val="both"/>
        <w:rPr>
          <w:rFonts w:ascii="Arial" w:hAnsi="Arial" w:cs="Arial"/>
          <w:spacing w:val="-10"/>
        </w:rPr>
      </w:pPr>
    </w:p>
    <w:p w14:paraId="5D131069" w14:textId="77777777" w:rsidR="00472B25" w:rsidRDefault="00472B25">
      <w:pPr>
        <w:tabs>
          <w:tab w:val="left" w:pos="426"/>
        </w:tabs>
        <w:jc w:val="both"/>
        <w:rPr>
          <w:rFonts w:ascii="Arial" w:hAnsi="Arial" w:cs="Arial"/>
          <w:spacing w:val="-10"/>
        </w:rPr>
      </w:pPr>
    </w:p>
    <w:p w14:paraId="5D13106A" w14:textId="77777777" w:rsidR="00472B25" w:rsidRDefault="00472B25">
      <w:pPr>
        <w:tabs>
          <w:tab w:val="left" w:pos="426"/>
        </w:tabs>
        <w:jc w:val="both"/>
        <w:rPr>
          <w:rFonts w:ascii="Arial" w:hAnsi="Arial" w:cs="Arial"/>
          <w:spacing w:val="-10"/>
        </w:rPr>
      </w:pPr>
    </w:p>
    <w:p w14:paraId="5D13106B"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D13106C" w14:textId="77777777" w:rsidR="00472B25" w:rsidRPr="0013398C" w:rsidRDefault="00472B25">
      <w:pPr>
        <w:tabs>
          <w:tab w:val="left" w:pos="426"/>
        </w:tabs>
        <w:jc w:val="both"/>
        <w:rPr>
          <w:rFonts w:ascii="Arial" w:hAnsi="Arial" w:cs="Arial"/>
          <w:spacing w:val="-10"/>
          <w:sz w:val="22"/>
          <w:szCs w:val="22"/>
        </w:rPr>
      </w:pPr>
    </w:p>
    <w:p w14:paraId="5D13106D" w14:textId="77777777" w:rsidR="00472B25" w:rsidRDefault="00472B25">
      <w:pPr>
        <w:tabs>
          <w:tab w:val="left" w:pos="576"/>
        </w:tabs>
        <w:rPr>
          <w:rFonts w:ascii="Arial" w:hAnsi="Arial" w:cs="Arial"/>
        </w:rPr>
      </w:pPr>
    </w:p>
    <w:p w14:paraId="5D13106E" w14:textId="77777777" w:rsidR="00472B25" w:rsidRDefault="00472B25">
      <w:pPr>
        <w:jc w:val="both"/>
        <w:rPr>
          <w:rFonts w:ascii="Arial" w:hAnsi="Arial" w:cs="Arial"/>
        </w:rPr>
      </w:pPr>
    </w:p>
    <w:p w14:paraId="5D13106F" w14:textId="77777777" w:rsidR="00B80B6A" w:rsidRDefault="00B80B6A">
      <w:pPr>
        <w:jc w:val="both"/>
        <w:rPr>
          <w:rFonts w:ascii="Arial" w:hAnsi="Arial" w:cs="Arial"/>
        </w:rPr>
      </w:pPr>
    </w:p>
    <w:p w14:paraId="5D131070" w14:textId="77777777" w:rsidR="00B80B6A" w:rsidRDefault="00B80B6A">
      <w:pPr>
        <w:jc w:val="both"/>
        <w:rPr>
          <w:rFonts w:ascii="Arial" w:hAnsi="Arial" w:cs="Arial"/>
        </w:rPr>
      </w:pPr>
    </w:p>
    <w:p w14:paraId="5D131071" w14:textId="77777777" w:rsidR="00B80B6A" w:rsidRDefault="00B80B6A">
      <w:pPr>
        <w:jc w:val="both"/>
        <w:rPr>
          <w:rFonts w:ascii="Arial" w:hAnsi="Arial" w:cs="Arial"/>
        </w:rPr>
      </w:pPr>
    </w:p>
    <w:p w14:paraId="5D131072" w14:textId="77777777" w:rsidR="00B80B6A" w:rsidRDefault="00B80B6A">
      <w:pPr>
        <w:jc w:val="both"/>
        <w:rPr>
          <w:rFonts w:ascii="Arial" w:hAnsi="Arial" w:cs="Arial"/>
        </w:rPr>
      </w:pPr>
    </w:p>
    <w:p w14:paraId="5D131073" w14:textId="77777777" w:rsidR="00B80B6A" w:rsidRDefault="00B80B6A">
      <w:pPr>
        <w:jc w:val="both"/>
        <w:rPr>
          <w:rFonts w:ascii="Arial" w:hAnsi="Arial" w:cs="Arial"/>
        </w:rPr>
      </w:pPr>
    </w:p>
    <w:p w14:paraId="5D131074" w14:textId="77777777" w:rsidR="00B80B6A" w:rsidRDefault="00B80B6A">
      <w:pPr>
        <w:jc w:val="both"/>
        <w:rPr>
          <w:rFonts w:ascii="Arial" w:hAnsi="Arial" w:cs="Arial"/>
        </w:rPr>
      </w:pPr>
    </w:p>
    <w:p w14:paraId="5D131075" w14:textId="77777777" w:rsidR="00B80B6A" w:rsidRDefault="00B80B6A">
      <w:pPr>
        <w:jc w:val="both"/>
        <w:rPr>
          <w:rFonts w:ascii="Arial" w:hAnsi="Arial" w:cs="Arial"/>
        </w:rPr>
      </w:pPr>
    </w:p>
    <w:p w14:paraId="5D131076" w14:textId="77777777" w:rsidR="00B80B6A" w:rsidRDefault="00B80B6A">
      <w:pPr>
        <w:jc w:val="both"/>
        <w:rPr>
          <w:rFonts w:ascii="Arial" w:hAnsi="Arial" w:cs="Arial"/>
        </w:rPr>
      </w:pPr>
    </w:p>
    <w:p w14:paraId="5D131077" w14:textId="77777777" w:rsidR="00B80B6A" w:rsidRDefault="00B80B6A">
      <w:pPr>
        <w:jc w:val="both"/>
        <w:rPr>
          <w:rFonts w:ascii="Arial" w:hAnsi="Arial" w:cs="Arial"/>
        </w:rPr>
      </w:pPr>
    </w:p>
    <w:p w14:paraId="5D131078" w14:textId="77777777" w:rsidR="00B80B6A" w:rsidRDefault="00B80B6A">
      <w:pPr>
        <w:jc w:val="both"/>
        <w:rPr>
          <w:rFonts w:ascii="Arial" w:hAnsi="Arial" w:cs="Arial"/>
        </w:rPr>
      </w:pPr>
    </w:p>
    <w:p w14:paraId="5D131079" w14:textId="77777777" w:rsidR="00B80B6A" w:rsidRDefault="00B80B6A">
      <w:pPr>
        <w:jc w:val="both"/>
        <w:rPr>
          <w:rFonts w:ascii="Arial" w:hAnsi="Arial" w:cs="Arial"/>
        </w:rPr>
      </w:pPr>
    </w:p>
    <w:p w14:paraId="5D13107A" w14:textId="77777777" w:rsidR="00B80B6A" w:rsidRDefault="00B80B6A">
      <w:pPr>
        <w:jc w:val="both"/>
        <w:rPr>
          <w:rFonts w:ascii="Arial" w:hAnsi="Arial" w:cs="Arial"/>
        </w:rPr>
      </w:pPr>
    </w:p>
    <w:p w14:paraId="5D13107B" w14:textId="77777777" w:rsidR="00B80B6A" w:rsidRDefault="00B80B6A">
      <w:pPr>
        <w:jc w:val="both"/>
        <w:rPr>
          <w:rFonts w:ascii="Arial" w:hAnsi="Arial" w:cs="Arial"/>
        </w:rPr>
      </w:pPr>
    </w:p>
    <w:p w14:paraId="5D13107C" w14:textId="77777777" w:rsidR="00B80B6A" w:rsidRDefault="00B80B6A">
      <w:pPr>
        <w:jc w:val="both"/>
        <w:rPr>
          <w:rFonts w:ascii="Arial" w:hAnsi="Arial" w:cs="Arial"/>
        </w:rPr>
      </w:pPr>
    </w:p>
    <w:p w14:paraId="5D13107D" w14:textId="77777777" w:rsidR="00B80B6A" w:rsidRDefault="00B80B6A">
      <w:pPr>
        <w:jc w:val="both"/>
        <w:rPr>
          <w:rFonts w:ascii="Arial" w:hAnsi="Arial" w:cs="Arial"/>
        </w:rPr>
      </w:pPr>
    </w:p>
    <w:p w14:paraId="5D13107E" w14:textId="77777777" w:rsidR="00B80B6A" w:rsidRDefault="00B80B6A">
      <w:pPr>
        <w:jc w:val="both"/>
        <w:rPr>
          <w:rFonts w:ascii="Arial" w:hAnsi="Arial" w:cs="Arial"/>
        </w:rPr>
      </w:pPr>
    </w:p>
    <w:p w14:paraId="5D13107F" w14:textId="77777777" w:rsidR="00B80B6A" w:rsidRDefault="00B80B6A">
      <w:pPr>
        <w:jc w:val="both"/>
        <w:rPr>
          <w:rFonts w:ascii="Arial" w:hAnsi="Arial" w:cs="Arial"/>
        </w:rPr>
      </w:pPr>
    </w:p>
    <w:p w14:paraId="5D131080" w14:textId="77777777" w:rsidR="00B71E45" w:rsidRDefault="00B71E45">
      <w:pPr>
        <w:jc w:val="both"/>
        <w:rPr>
          <w:rFonts w:ascii="Arial" w:hAnsi="Arial" w:cs="Arial"/>
        </w:rPr>
      </w:pPr>
    </w:p>
    <w:p w14:paraId="5D131081" w14:textId="77777777" w:rsidR="00B71E45" w:rsidRDefault="00B71E45">
      <w:pPr>
        <w:jc w:val="both"/>
        <w:rPr>
          <w:rFonts w:ascii="Arial" w:hAnsi="Arial" w:cs="Arial"/>
        </w:rPr>
      </w:pPr>
    </w:p>
    <w:p w14:paraId="5D131082" w14:textId="77777777" w:rsidR="00B71E45" w:rsidRDefault="00B71E45">
      <w:pPr>
        <w:jc w:val="both"/>
        <w:rPr>
          <w:rFonts w:ascii="Arial" w:hAnsi="Arial" w:cs="Arial"/>
        </w:rPr>
      </w:pPr>
    </w:p>
    <w:p w14:paraId="5D131083" w14:textId="77777777" w:rsidR="00B71E45" w:rsidRDefault="00B71E45">
      <w:pPr>
        <w:jc w:val="both"/>
        <w:rPr>
          <w:rFonts w:ascii="Arial" w:hAnsi="Arial" w:cs="Arial"/>
        </w:rPr>
      </w:pPr>
    </w:p>
    <w:p w14:paraId="5D131084" w14:textId="77777777" w:rsidR="00B80B6A" w:rsidRDefault="00B80B6A">
      <w:pPr>
        <w:jc w:val="both"/>
        <w:rPr>
          <w:rFonts w:ascii="Arial" w:hAnsi="Arial" w:cs="Arial"/>
        </w:rPr>
      </w:pPr>
    </w:p>
    <w:p w14:paraId="5D131085" w14:textId="77777777" w:rsidR="00B71E45" w:rsidRDefault="00B71E45">
      <w:pPr>
        <w:jc w:val="both"/>
        <w:rPr>
          <w:rFonts w:ascii="Arial" w:hAnsi="Arial" w:cs="Arial"/>
        </w:rPr>
      </w:pPr>
    </w:p>
    <w:p w14:paraId="5D131086" w14:textId="77777777" w:rsidR="00B71E45" w:rsidRDefault="00B71E45">
      <w:pPr>
        <w:jc w:val="both"/>
        <w:rPr>
          <w:rFonts w:ascii="Arial" w:hAnsi="Arial" w:cs="Arial"/>
        </w:rPr>
      </w:pPr>
    </w:p>
    <w:p w14:paraId="5D131087" w14:textId="77777777" w:rsidR="00B71E45" w:rsidRDefault="00B71E45">
      <w:pPr>
        <w:jc w:val="both"/>
        <w:rPr>
          <w:rFonts w:ascii="Arial" w:hAnsi="Arial" w:cs="Arial"/>
        </w:rPr>
      </w:pPr>
    </w:p>
    <w:p w14:paraId="5D131088" w14:textId="77777777" w:rsidR="00B71E45" w:rsidRDefault="00B71E45">
      <w:pPr>
        <w:jc w:val="both"/>
        <w:rPr>
          <w:rFonts w:ascii="Arial" w:hAnsi="Arial" w:cs="Arial"/>
        </w:rPr>
      </w:pPr>
    </w:p>
    <w:p w14:paraId="5D131089" w14:textId="77777777" w:rsidR="00B71E45" w:rsidRDefault="00B71E45">
      <w:pPr>
        <w:jc w:val="both"/>
        <w:rPr>
          <w:rFonts w:ascii="Arial" w:hAnsi="Arial" w:cs="Arial"/>
        </w:rPr>
      </w:pPr>
    </w:p>
    <w:p w14:paraId="5D13108A" w14:textId="77777777" w:rsidR="00B71E45" w:rsidRDefault="00B71E45">
      <w:pPr>
        <w:jc w:val="both"/>
        <w:rPr>
          <w:rFonts w:ascii="Arial" w:hAnsi="Arial" w:cs="Arial"/>
        </w:rPr>
      </w:pPr>
    </w:p>
    <w:p w14:paraId="5D13108B" w14:textId="77777777" w:rsidR="00B71E45" w:rsidRDefault="00B71E45">
      <w:pPr>
        <w:jc w:val="both"/>
        <w:rPr>
          <w:rFonts w:ascii="Arial" w:hAnsi="Arial" w:cs="Arial"/>
        </w:rPr>
      </w:pPr>
    </w:p>
    <w:p w14:paraId="5D13108C" w14:textId="77777777" w:rsidR="00B71E45" w:rsidRDefault="00B71E45">
      <w:pPr>
        <w:jc w:val="both"/>
        <w:rPr>
          <w:rFonts w:ascii="Arial" w:hAnsi="Arial" w:cs="Arial"/>
        </w:rPr>
      </w:pPr>
    </w:p>
    <w:p w14:paraId="5D13108D" w14:textId="77777777" w:rsidR="00B71E45" w:rsidRDefault="00B71E45">
      <w:pPr>
        <w:jc w:val="both"/>
        <w:rPr>
          <w:rFonts w:ascii="Arial" w:hAnsi="Arial" w:cs="Arial"/>
        </w:rPr>
      </w:pPr>
    </w:p>
    <w:p w14:paraId="5D13108E" w14:textId="77777777" w:rsidR="00B71E45" w:rsidRDefault="00B71E45">
      <w:pPr>
        <w:jc w:val="both"/>
        <w:rPr>
          <w:rFonts w:ascii="Arial" w:hAnsi="Arial" w:cs="Arial"/>
        </w:rPr>
      </w:pPr>
    </w:p>
    <w:p w14:paraId="5D13108F" w14:textId="77777777" w:rsidR="00B71E45" w:rsidRDefault="00B71E45">
      <w:pPr>
        <w:jc w:val="both"/>
        <w:rPr>
          <w:rFonts w:ascii="Arial" w:hAnsi="Arial" w:cs="Arial"/>
        </w:rPr>
      </w:pPr>
    </w:p>
    <w:p w14:paraId="5D131090" w14:textId="77777777" w:rsidR="00B71E45" w:rsidRDefault="00B71E45">
      <w:pPr>
        <w:jc w:val="both"/>
        <w:rPr>
          <w:rFonts w:ascii="Arial" w:hAnsi="Arial" w:cs="Arial"/>
        </w:rPr>
      </w:pPr>
    </w:p>
    <w:p w14:paraId="5D131091" w14:textId="77777777" w:rsidR="00B71E45" w:rsidRDefault="00B71E45">
      <w:pPr>
        <w:jc w:val="both"/>
        <w:rPr>
          <w:rFonts w:ascii="Arial" w:hAnsi="Arial" w:cs="Arial"/>
        </w:rPr>
      </w:pPr>
    </w:p>
    <w:p w14:paraId="5D131092" w14:textId="77777777" w:rsidR="00B71E45" w:rsidRDefault="00B71E45">
      <w:pPr>
        <w:jc w:val="both"/>
        <w:rPr>
          <w:rFonts w:ascii="Arial" w:hAnsi="Arial" w:cs="Arial"/>
        </w:rPr>
      </w:pPr>
    </w:p>
    <w:p w14:paraId="5D131093" w14:textId="77777777" w:rsidR="00B71E45" w:rsidRDefault="00B71E45">
      <w:pPr>
        <w:jc w:val="both"/>
        <w:rPr>
          <w:rFonts w:ascii="Arial" w:hAnsi="Arial" w:cs="Arial"/>
        </w:rPr>
      </w:pPr>
    </w:p>
    <w:p w14:paraId="5D131094" w14:textId="77777777" w:rsidR="00B71E45" w:rsidRDefault="00B71E45">
      <w:pPr>
        <w:jc w:val="both"/>
        <w:rPr>
          <w:rFonts w:ascii="Arial" w:hAnsi="Arial" w:cs="Arial"/>
        </w:rPr>
      </w:pPr>
    </w:p>
    <w:p w14:paraId="5D131095" w14:textId="77777777" w:rsidR="00B71E45" w:rsidRDefault="00B71E45">
      <w:pPr>
        <w:jc w:val="both"/>
        <w:rPr>
          <w:rFonts w:ascii="Arial" w:hAnsi="Arial" w:cs="Arial"/>
        </w:rPr>
      </w:pPr>
    </w:p>
    <w:p w14:paraId="5D131096" w14:textId="77777777" w:rsidR="00B71E45" w:rsidRDefault="00B71E45">
      <w:pPr>
        <w:jc w:val="both"/>
        <w:rPr>
          <w:rFonts w:ascii="Arial" w:hAnsi="Arial" w:cs="Arial"/>
        </w:rPr>
      </w:pPr>
    </w:p>
    <w:p w14:paraId="5D131097" w14:textId="77777777" w:rsidR="00B71E45" w:rsidRDefault="00B71E45">
      <w:pPr>
        <w:jc w:val="both"/>
        <w:rPr>
          <w:rFonts w:ascii="Arial" w:hAnsi="Arial" w:cs="Arial"/>
        </w:rPr>
      </w:pPr>
    </w:p>
    <w:p w14:paraId="5D131098" w14:textId="77777777" w:rsidR="00B71E45" w:rsidRDefault="00B71E45">
      <w:pPr>
        <w:jc w:val="both"/>
        <w:rPr>
          <w:rFonts w:ascii="Arial" w:hAnsi="Arial" w:cs="Arial"/>
        </w:rPr>
      </w:pPr>
    </w:p>
    <w:p w14:paraId="5D131099" w14:textId="77777777" w:rsidR="00B71E45" w:rsidRDefault="00B71E45">
      <w:pPr>
        <w:jc w:val="both"/>
        <w:rPr>
          <w:rFonts w:ascii="Arial" w:hAnsi="Arial" w:cs="Arial"/>
        </w:rPr>
      </w:pPr>
    </w:p>
    <w:p w14:paraId="5D13109A" w14:textId="77777777" w:rsidR="00B71E45" w:rsidRDefault="00B71E45">
      <w:pPr>
        <w:jc w:val="both"/>
        <w:rPr>
          <w:rFonts w:ascii="Arial" w:hAnsi="Arial" w:cs="Arial"/>
        </w:rPr>
      </w:pPr>
    </w:p>
    <w:p w14:paraId="5D13109B" w14:textId="77777777" w:rsidR="00B71E45" w:rsidRDefault="00B71E45">
      <w:pPr>
        <w:jc w:val="both"/>
        <w:rPr>
          <w:rFonts w:ascii="Arial" w:hAnsi="Arial" w:cs="Arial"/>
        </w:rPr>
      </w:pPr>
    </w:p>
    <w:p w14:paraId="5D13109C" w14:textId="77777777" w:rsidR="00B71E45" w:rsidRDefault="00B71E45">
      <w:pPr>
        <w:jc w:val="both"/>
        <w:rPr>
          <w:rFonts w:ascii="Arial" w:hAnsi="Arial" w:cs="Arial"/>
        </w:rPr>
      </w:pPr>
    </w:p>
    <w:p w14:paraId="5D13109D"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A2" w14:textId="77777777" w:rsidR="005C6314" w:rsidRDefault="005C6314">
      <w:r>
        <w:separator/>
      </w:r>
    </w:p>
  </w:endnote>
  <w:endnote w:type="continuationSeparator" w:id="0">
    <w:p w14:paraId="5D1310A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D1310AA" w14:textId="77777777">
      <w:trPr>
        <w:tblHeader/>
      </w:trPr>
      <w:tc>
        <w:tcPr>
          <w:tcW w:w="3513" w:type="dxa"/>
          <w:shd w:val="clear" w:color="auto" w:fill="66CCFF"/>
        </w:tcPr>
        <w:p w14:paraId="5D1310A4"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3BCB7C5" w14:textId="77777777" w:rsidR="00C27DDD" w:rsidRPr="00851FE1" w:rsidRDefault="00C27DDD" w:rsidP="00C27DDD">
          <w:pPr>
            <w:suppressAutoHyphens w:val="0"/>
            <w:jc w:val="center"/>
            <w:rPr>
              <w:rFonts w:ascii="Arial" w:hAnsi="Arial" w:cs="Arial"/>
              <w:i/>
              <w:iCs/>
              <w:sz w:val="16"/>
              <w:szCs w:val="16"/>
              <w:lang w:eastAsia="fr-FR"/>
            </w:rPr>
          </w:pPr>
          <w:r w:rsidRPr="00851FE1">
            <w:rPr>
              <w:rFonts w:ascii="Arial" w:hAnsi="Arial" w:cs="Arial"/>
              <w:i/>
              <w:iCs/>
              <w:sz w:val="16"/>
              <w:szCs w:val="16"/>
              <w:lang w:eastAsia="fr-FR"/>
            </w:rPr>
            <w:t xml:space="preserve">EFS Auvergne-Rhône-Alpes </w:t>
          </w:r>
        </w:p>
        <w:p w14:paraId="5D1310A5" w14:textId="53FC66F3" w:rsidR="00472B25" w:rsidRPr="00066897" w:rsidRDefault="00C27DDD" w:rsidP="00C27DDD">
          <w:pPr>
            <w:shd w:val="clear" w:color="auto" w:fill="66CCFF"/>
            <w:snapToGrid w:val="0"/>
            <w:jc w:val="center"/>
            <w:rPr>
              <w:rFonts w:ascii="Arial" w:hAnsi="Arial" w:cs="Arial"/>
              <w:b/>
              <w:bCs/>
              <w:sz w:val="18"/>
              <w:szCs w:val="18"/>
            </w:rPr>
          </w:pPr>
          <w:r w:rsidRPr="00851FE1">
            <w:rPr>
              <w:rFonts w:ascii="Arial" w:hAnsi="Arial" w:cs="Arial"/>
              <w:i/>
              <w:iCs/>
              <w:sz w:val="16"/>
              <w:szCs w:val="16"/>
              <w:lang w:eastAsia="fr-FR"/>
            </w:rPr>
            <w:t xml:space="preserve">N° de consultation : </w:t>
          </w:r>
          <w:r>
            <w:rPr>
              <w:rFonts w:ascii="Arial" w:hAnsi="Arial" w:cs="Arial"/>
              <w:i/>
              <w:iCs/>
              <w:noProof/>
              <w:sz w:val="16"/>
              <w:szCs w:val="16"/>
              <w:lang w:eastAsia="fr-FR"/>
            </w:rPr>
            <w:t>2024EFS_AURA389</w:t>
          </w:r>
        </w:p>
      </w:tc>
      <w:tc>
        <w:tcPr>
          <w:tcW w:w="900" w:type="dxa"/>
          <w:shd w:val="clear" w:color="auto" w:fill="66CCFF"/>
        </w:tcPr>
        <w:p w14:paraId="5D1310A6"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D1310A7" w14:textId="505B700D"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C27DDD">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14:paraId="5D1310A8"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D1310A9" w14:textId="7A6A06CC"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C27DDD">
            <w:rPr>
              <w:rStyle w:val="Numrodepage"/>
              <w:rFonts w:cs="Arial"/>
              <w:b/>
              <w:noProof/>
              <w:sz w:val="18"/>
              <w:szCs w:val="18"/>
            </w:rPr>
            <w:t>4</w:t>
          </w:r>
          <w:r w:rsidRPr="00066897">
            <w:rPr>
              <w:rStyle w:val="Numrodepage"/>
              <w:rFonts w:cs="Arial"/>
              <w:b/>
              <w:sz w:val="18"/>
              <w:szCs w:val="18"/>
            </w:rPr>
            <w:fldChar w:fldCharType="end"/>
          </w:r>
        </w:p>
      </w:tc>
    </w:tr>
  </w:tbl>
  <w:p w14:paraId="5D1310AB"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310A0" w14:textId="77777777" w:rsidR="005C6314" w:rsidRDefault="005C6314">
      <w:r>
        <w:separator/>
      </w:r>
    </w:p>
  </w:footnote>
  <w:footnote w:type="continuationSeparator" w:id="0">
    <w:p w14:paraId="5D1310A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C6608"/>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71403"/>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27DDD"/>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130FB9"/>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3db10a5d-558e-4c80-b55c-f43536d34388"/>
    <ds:schemaRef ds:uri="http://schemas.microsoft.com/sharepoint/v3"/>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8cabc909-925b-4993-810a-c39a03b082db"/>
    <ds:schemaRef ds:uri="http://purl.org/dc/term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3252F7-0BA1-4B74-A2BE-FADA1D71A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1316</Words>
  <Characters>7242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8541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TERRASSE Jacques</cp:lastModifiedBy>
  <cp:revision>4</cp:revision>
  <cp:lastPrinted>2016-03-31T08:52:00Z</cp:lastPrinted>
  <dcterms:created xsi:type="dcterms:W3CDTF">2025-07-24T11:57:00Z</dcterms:created>
  <dcterms:modified xsi:type="dcterms:W3CDTF">2025-07-25T14:48:00Z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